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6103B7EE" w:rsidR="00132E50" w:rsidRPr="005711D8" w:rsidRDefault="00132E50" w:rsidP="00812A60">
      <w:pPr>
        <w:pStyle w:val="Ttulo"/>
        <w:jc w:val="right"/>
        <w:rPr>
          <w:rFonts w:ascii="Calibri" w:hAnsi="Calibri" w:cs="Calibri"/>
          <w:bCs/>
          <w:sz w:val="24"/>
        </w:rPr>
      </w:pPr>
      <w:r w:rsidRPr="005711D8">
        <w:rPr>
          <w:rFonts w:ascii="Calibri" w:hAnsi="Calibri" w:cs="Calibri"/>
          <w:bCs/>
          <w:sz w:val="24"/>
        </w:rPr>
        <w:t xml:space="preserve">PREGÃO ELETRÔNICO </w:t>
      </w:r>
      <w:r w:rsidRPr="00236F61">
        <w:rPr>
          <w:rFonts w:ascii="Calibri" w:hAnsi="Calibri" w:cs="Calibri"/>
          <w:bCs/>
          <w:sz w:val="24"/>
        </w:rPr>
        <w:t>nº</w:t>
      </w:r>
      <w:r w:rsidR="00084926" w:rsidRPr="00236F61">
        <w:rPr>
          <w:rFonts w:ascii="Calibri" w:hAnsi="Calibri" w:cs="Calibri"/>
          <w:bCs/>
          <w:sz w:val="24"/>
        </w:rPr>
        <w:t xml:space="preserve"> </w:t>
      </w:r>
      <w:r w:rsidR="00F2392A" w:rsidRPr="00236F61">
        <w:rPr>
          <w:rFonts w:ascii="Calibri" w:hAnsi="Calibri" w:cs="Calibri"/>
          <w:bCs/>
          <w:sz w:val="24"/>
        </w:rPr>
        <w:t>0</w:t>
      </w:r>
      <w:r w:rsidR="00236F61" w:rsidRPr="00236F61">
        <w:rPr>
          <w:rFonts w:ascii="Calibri" w:hAnsi="Calibri" w:cs="Calibri"/>
          <w:bCs/>
          <w:sz w:val="24"/>
        </w:rPr>
        <w:t>636</w:t>
      </w:r>
      <w:r w:rsidR="00F2392A" w:rsidRPr="00236F61">
        <w:rPr>
          <w:rFonts w:ascii="Calibri" w:hAnsi="Calibri" w:cs="Calibri"/>
          <w:bCs/>
          <w:sz w:val="24"/>
        </w:rPr>
        <w:t>/20</w:t>
      </w:r>
      <w:r w:rsidR="00095A81" w:rsidRPr="00236F61">
        <w:rPr>
          <w:rFonts w:ascii="Calibri" w:hAnsi="Calibri" w:cs="Calibri"/>
          <w:bCs/>
          <w:sz w:val="24"/>
        </w:rPr>
        <w:t>2</w:t>
      </w:r>
      <w:r w:rsidR="00E718DF" w:rsidRPr="00236F61">
        <w:rPr>
          <w:rFonts w:ascii="Calibri" w:hAnsi="Calibri" w:cs="Calibri"/>
          <w:bCs/>
          <w:sz w:val="24"/>
        </w:rPr>
        <w:t>2</w:t>
      </w:r>
    </w:p>
    <w:p w14:paraId="38E60556" w14:textId="77777777" w:rsidR="00812A60" w:rsidRDefault="00812A60" w:rsidP="00132E50">
      <w:pPr>
        <w:pStyle w:val="Ttulo1"/>
        <w:numPr>
          <w:ilvl w:val="0"/>
          <w:numId w:val="0"/>
        </w:numPr>
        <w:tabs>
          <w:tab w:val="left" w:pos="1134"/>
        </w:tabs>
        <w:jc w:val="center"/>
        <w:rPr>
          <w:rFonts w:ascii="Calibri" w:hAnsi="Calibri" w:cs="Calibri"/>
          <w:bCs/>
          <w:szCs w:val="24"/>
        </w:rPr>
      </w:pPr>
    </w:p>
    <w:p w14:paraId="29B3E978" w14:textId="75CF9DCF"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B81E59F" w14:textId="77777777" w:rsidR="00812A60" w:rsidRDefault="00812A60" w:rsidP="00F04A4C">
      <w:pPr>
        <w:pStyle w:val="Ttulo5"/>
        <w:numPr>
          <w:ilvl w:val="0"/>
          <w:numId w:val="0"/>
        </w:numPr>
        <w:tabs>
          <w:tab w:val="clear" w:pos="1152"/>
          <w:tab w:val="left" w:pos="1134"/>
        </w:tabs>
        <w:jc w:val="both"/>
        <w:rPr>
          <w:rFonts w:ascii="Calibri" w:hAnsi="Calibri"/>
          <w:sz w:val="22"/>
          <w:szCs w:val="22"/>
        </w:rPr>
      </w:pPr>
    </w:p>
    <w:p w14:paraId="73B71A34" w14:textId="77777777" w:rsidR="00812A60" w:rsidRDefault="00812A60" w:rsidP="00812A60">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50FC4518" w14:textId="77777777" w:rsidR="00812A60" w:rsidRDefault="00812A60" w:rsidP="00F04A4C">
      <w:pPr>
        <w:pStyle w:val="Ttulo5"/>
        <w:numPr>
          <w:ilvl w:val="0"/>
          <w:numId w:val="0"/>
        </w:numPr>
        <w:tabs>
          <w:tab w:val="clear" w:pos="1152"/>
          <w:tab w:val="left" w:pos="1134"/>
        </w:tabs>
        <w:jc w:val="both"/>
        <w:rPr>
          <w:rFonts w:ascii="Calibri" w:hAnsi="Calibri"/>
          <w:sz w:val="22"/>
          <w:szCs w:val="22"/>
        </w:rPr>
      </w:pPr>
    </w:p>
    <w:p w14:paraId="7E4284CF" w14:textId="3152CFD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bookmarkStart w:id="0" w:name="_GoBack"/>
      <w:bookmarkEnd w:id="0"/>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6B6786E3" w:rsidR="00F04A4C" w:rsidRDefault="00F04A4C" w:rsidP="00F04A4C">
      <w:pPr>
        <w:pStyle w:val="Contedodoquadro"/>
        <w:tabs>
          <w:tab w:val="clear" w:pos="1152"/>
          <w:tab w:val="left" w:pos="1134"/>
        </w:tabs>
        <w:rPr>
          <w:rFonts w:ascii="Calibri" w:hAnsi="Calibri"/>
          <w:bCs/>
          <w:sz w:val="22"/>
          <w:szCs w:val="22"/>
        </w:rPr>
      </w:pPr>
    </w:p>
    <w:p w14:paraId="7DAE99B6" w14:textId="77777777" w:rsidR="00812A60" w:rsidRPr="005711D8" w:rsidRDefault="00812A60" w:rsidP="00F04A4C">
      <w:pPr>
        <w:pStyle w:val="Contedodoquadro"/>
        <w:tabs>
          <w:tab w:val="clear" w:pos="1152"/>
          <w:tab w:val="left" w:pos="1134"/>
        </w:tabs>
        <w:rPr>
          <w:rFonts w:ascii="Calibri" w:hAnsi="Calibri"/>
          <w:bCs/>
          <w:sz w:val="22"/>
          <w:szCs w:val="22"/>
        </w:rPr>
      </w:pPr>
    </w:p>
    <w:p w14:paraId="694BA9D9" w14:textId="247DE5D1" w:rsidR="00D83709" w:rsidRDefault="00812A6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36F61">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30EA165D" w14:textId="77777777" w:rsidR="00AE67EB" w:rsidRDefault="00AE67EB" w:rsidP="0034514C">
      <w:pPr>
        <w:ind w:right="27"/>
        <w:jc w:val="center"/>
        <w:rPr>
          <w:rFonts w:ascii="Calibri" w:hAnsi="Calibri" w:cs="Calibri"/>
          <w:i/>
          <w:iCs/>
          <w:sz w:val="22"/>
        </w:rPr>
      </w:pPr>
    </w:p>
    <w:p w14:paraId="5A5A1A43" w14:textId="2E4BE702" w:rsidR="00812A60" w:rsidRDefault="00812A60" w:rsidP="0034514C">
      <w:pPr>
        <w:ind w:right="27"/>
        <w:jc w:val="center"/>
        <w:rPr>
          <w:rFonts w:ascii="Calibri" w:hAnsi="Calibri" w:cs="Calibri"/>
          <w:i/>
          <w:iCs/>
          <w:sz w:val="22"/>
        </w:rPr>
        <w:sectPr w:rsidR="00812A60"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420FE869"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7753D4B0" w14:textId="0B1B6D88" w:rsidR="00812A60" w:rsidRPr="00812A60" w:rsidRDefault="00812A60" w:rsidP="0034514C">
      <w:pPr>
        <w:ind w:right="27"/>
        <w:jc w:val="center"/>
        <w:rPr>
          <w:rFonts w:ascii="Calibri" w:hAnsi="Calibri" w:cs="Calibri"/>
          <w:bCs/>
          <w:sz w:val="22"/>
          <w:szCs w:val="22"/>
        </w:rPr>
      </w:pPr>
      <w:proofErr w:type="spellStart"/>
      <w:r w:rsidRPr="00812A60">
        <w:rPr>
          <w:rFonts w:ascii="Calibri" w:hAnsi="Calibri" w:cs="Calibri"/>
          <w:bCs/>
          <w:sz w:val="22"/>
          <w:szCs w:val="22"/>
        </w:rPr>
        <w:t>Arquivobras</w:t>
      </w:r>
      <w:proofErr w:type="spellEnd"/>
      <w:r w:rsidRPr="00812A60">
        <w:rPr>
          <w:rFonts w:ascii="Calibri" w:hAnsi="Calibri" w:cs="Calibri"/>
          <w:bCs/>
          <w:sz w:val="22"/>
          <w:szCs w:val="22"/>
        </w:rPr>
        <w:t xml:space="preserve"> Gestão de Documentos </w:t>
      </w:r>
      <w:proofErr w:type="spellStart"/>
      <w:r w:rsidRPr="00812A60">
        <w:rPr>
          <w:rFonts w:ascii="Calibri" w:hAnsi="Calibri" w:cs="Calibri"/>
          <w:bCs/>
          <w:sz w:val="22"/>
          <w:szCs w:val="22"/>
        </w:rPr>
        <w:t>Eireli</w:t>
      </w:r>
      <w:proofErr w:type="spellEnd"/>
    </w:p>
    <w:p w14:paraId="50F516E8" w14:textId="77777777" w:rsidR="0034514C" w:rsidRPr="005711D8" w:rsidRDefault="0034514C" w:rsidP="0034514C">
      <w:pPr>
        <w:ind w:right="27"/>
        <w:jc w:val="center"/>
        <w:rPr>
          <w:rFonts w:ascii="Calibri" w:hAnsi="Calibri" w:cs="Calibri"/>
          <w:sz w:val="22"/>
          <w:szCs w:val="22"/>
        </w:rPr>
      </w:pPr>
    </w:p>
    <w:p w14:paraId="7B3003E4" w14:textId="5F08B54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462BB3D" w14:textId="77777777" w:rsidR="00812A60" w:rsidRDefault="0034514C" w:rsidP="00812A60">
      <w:pPr>
        <w:ind w:right="27"/>
        <w:jc w:val="center"/>
        <w:rPr>
          <w:rFonts w:ascii="Calibri" w:hAnsi="Calibri" w:cs="Calibri"/>
          <w:b/>
          <w:bCs/>
          <w:sz w:val="22"/>
          <w:szCs w:val="22"/>
        </w:rPr>
      </w:pPr>
      <w:r w:rsidRPr="00AE67EB">
        <w:rPr>
          <w:rFonts w:ascii="Calibri" w:hAnsi="Calibri" w:cs="Calibri"/>
          <w:b/>
          <w:bCs/>
          <w:sz w:val="22"/>
          <w:szCs w:val="22"/>
        </w:rPr>
        <w:t>Contratad</w:t>
      </w:r>
      <w:r w:rsidR="00812A60">
        <w:rPr>
          <w:rFonts w:ascii="Calibri" w:hAnsi="Calibri" w:cs="Calibri"/>
          <w:b/>
          <w:bCs/>
          <w:sz w:val="22"/>
          <w:szCs w:val="22"/>
        </w:rPr>
        <w:t>a</w:t>
      </w:r>
    </w:p>
    <w:p w14:paraId="64ACB0F1" w14:textId="213A923B" w:rsidR="00812A60" w:rsidRPr="00812A60" w:rsidRDefault="00812A60" w:rsidP="00812A60">
      <w:pPr>
        <w:ind w:right="27"/>
        <w:jc w:val="center"/>
        <w:rPr>
          <w:rFonts w:ascii="Calibri" w:hAnsi="Calibri" w:cs="Calibri"/>
          <w:bCs/>
          <w:sz w:val="22"/>
          <w:szCs w:val="22"/>
        </w:rPr>
        <w:sectPr w:rsidR="00812A60" w:rsidRPr="00812A60" w:rsidSect="00AE67EB">
          <w:type w:val="continuous"/>
          <w:pgSz w:w="11907" w:h="16840" w:code="9"/>
          <w:pgMar w:top="851" w:right="708" w:bottom="794" w:left="1134" w:header="567" w:footer="567" w:gutter="0"/>
          <w:cols w:num="3" w:space="720"/>
        </w:sectPr>
      </w:pPr>
      <w:r w:rsidRPr="00812A60">
        <w:rPr>
          <w:rFonts w:ascii="Calibri" w:hAnsi="Calibri" w:cs="Calibri"/>
          <w:bCs/>
          <w:sz w:val="22"/>
          <w:szCs w:val="22"/>
        </w:rPr>
        <w:t>Ideal Encadernações LTDA</w:t>
      </w:r>
    </w:p>
    <w:p w14:paraId="500D0583" w14:textId="77777777" w:rsidR="00F04A4C" w:rsidRPr="005711D8" w:rsidRDefault="00F04A4C" w:rsidP="00642651">
      <w:pPr>
        <w:rPr>
          <w:rFonts w:ascii="Calibri" w:hAnsi="Calibri" w:cs="Calibri"/>
          <w:sz w:val="22"/>
        </w:rPr>
      </w:pPr>
    </w:p>
    <w:sectPr w:rsidR="00F04A4C" w:rsidRPr="005711D8" w:rsidSect="00812A60">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C5CFB" w:rsidRDefault="002C5CFB">
      <w:r>
        <w:separator/>
      </w:r>
    </w:p>
  </w:endnote>
  <w:endnote w:type="continuationSeparator" w:id="0">
    <w:p w14:paraId="75E7FA73" w14:textId="77777777" w:rsidR="002C5CFB" w:rsidRDefault="002C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CDF96FE" w:rsidR="002C5CFB" w:rsidRDefault="002C5CFB" w:rsidP="00352F71">
    <w:pPr>
      <w:pStyle w:val="Rodap"/>
      <w:tabs>
        <w:tab w:val="clear" w:pos="4419"/>
        <w:tab w:val="center" w:pos="0"/>
      </w:tabs>
      <w:rPr>
        <w:color w:val="0000FF"/>
        <w:sz w:val="14"/>
      </w:rPr>
    </w:pPr>
    <w:r w:rsidRPr="002C5CFB">
      <w:rPr>
        <w:sz w:val="14"/>
      </w:rPr>
      <w:t>PE 0636/2022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C5CFB" w:rsidRDefault="002C5CFB">
      <w:r>
        <w:separator/>
      </w:r>
    </w:p>
  </w:footnote>
  <w:footnote w:type="continuationSeparator" w:id="0">
    <w:p w14:paraId="76988453" w14:textId="77777777" w:rsidR="002C5CFB" w:rsidRDefault="002C5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C5CFB" w:rsidRDefault="002C5CFB">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C5CFB" w:rsidRPr="006A59DF" w:rsidRDefault="002C5CFB">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9"/>
  </w:num>
  <w:num w:numId="7">
    <w:abstractNumId w:val="5"/>
  </w:num>
  <w:num w:numId="8">
    <w:abstractNumId w:val="8"/>
  </w:num>
  <w:num w:numId="9">
    <w:abstractNumId w:val="13"/>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11"/>
  </w:num>
  <w:num w:numId="35">
    <w:abstractNumId w:val="12"/>
  </w:num>
  <w:num w:numId="36">
    <w:abstractNumId w:val="6"/>
  </w:num>
  <w:num w:numId="3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061"/>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36F61"/>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5CFB"/>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1C18"/>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2A60"/>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06C4"/>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D79A2"/>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2C5CF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9B6F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77A46-79FB-44A7-A4DE-D303EB7A5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469</Words>
  <Characters>2536</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3000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19</cp:revision>
  <cp:lastPrinted>2022-03-02T21:40:00Z</cp:lastPrinted>
  <dcterms:created xsi:type="dcterms:W3CDTF">2020-05-14T18:48:00Z</dcterms:created>
  <dcterms:modified xsi:type="dcterms:W3CDTF">2022-04-07T17:53:00Z</dcterms:modified>
</cp:coreProperties>
</file>